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55494" w14:textId="23A041F0" w:rsidR="00A9204E" w:rsidRDefault="008A3C91" w:rsidP="0079679C">
      <w:pPr>
        <w:pStyle w:val="Heading1"/>
      </w:pPr>
      <w:r w:rsidRPr="008A3C91">
        <w:t>Michael Njoroge</w:t>
      </w:r>
      <w:r>
        <w:t xml:space="preserve"> Bio</w:t>
      </w:r>
    </w:p>
    <w:p w14:paraId="560E5FF0" w14:textId="00836C88" w:rsidR="008A3C91" w:rsidRDefault="008A3C91"/>
    <w:p w14:paraId="4AFB52FC" w14:textId="77777777" w:rsidR="003A0986" w:rsidRDefault="00963ACE">
      <w:r>
        <w:t xml:space="preserve">Michael Njoroge is an IT professional with more than 20 years </w:t>
      </w:r>
      <w:r w:rsidR="00643C15">
        <w:t xml:space="preserve">of </w:t>
      </w:r>
      <w:r>
        <w:t xml:space="preserve">experience turning business initiatives into technology solutions. His expertise has been identifying deficiencies and developing or facilitating the best solutions for an outcome that </w:t>
      </w:r>
      <w:r w:rsidR="00387A81">
        <w:t>is</w:t>
      </w:r>
      <w:r>
        <w:t xml:space="preserve"> satisfactory to all stakeholders involved.</w:t>
      </w:r>
      <w:r w:rsidR="008D3030">
        <w:t xml:space="preserve"> </w:t>
      </w:r>
    </w:p>
    <w:p w14:paraId="09253580" w14:textId="77777777" w:rsidR="00522181" w:rsidRDefault="00522181"/>
    <w:p w14:paraId="18A3DD5E" w14:textId="082A8135" w:rsidR="003A0986" w:rsidRDefault="00522181">
      <w:r>
        <w:t>Michael</w:t>
      </w:r>
      <w:r w:rsidR="003A0986" w:rsidRPr="003A0986">
        <w:t xml:space="preserve"> improves business processes as older </w:t>
      </w:r>
      <w:r w:rsidR="00886C24">
        <w:t xml:space="preserve">organizations restructure or </w:t>
      </w:r>
      <w:r w:rsidR="003A0986" w:rsidRPr="003A0986">
        <w:t>migrate to newer technologies</w:t>
      </w:r>
      <w:r w:rsidR="00886C24">
        <w:t>. He</w:t>
      </w:r>
      <w:r w:rsidR="003A0986" w:rsidRPr="003A0986">
        <w:t xml:space="preserve"> bridges the gap between the actual people in these organizations transitioning and the new technologies they seek which is a value add to any organization's success.</w:t>
      </w:r>
    </w:p>
    <w:p w14:paraId="7580B1CD" w14:textId="6531F749" w:rsidR="00073927" w:rsidRDefault="00073927"/>
    <w:p w14:paraId="48E8A86D" w14:textId="44B8F38C" w:rsidR="00073927" w:rsidRDefault="00522181">
      <w:r>
        <w:t>His</w:t>
      </w:r>
      <w:r w:rsidR="00073927" w:rsidRPr="00886C24">
        <w:t xml:space="preserve"> clients benefit from </w:t>
      </w:r>
      <w:r w:rsidR="00073927">
        <w:t>his</w:t>
      </w:r>
      <w:r w:rsidR="00073927" w:rsidRPr="00886C24">
        <w:t xml:space="preserve"> </w:t>
      </w:r>
      <w:r w:rsidR="003C553F">
        <w:t>years of</w:t>
      </w:r>
      <w:r w:rsidR="00073927" w:rsidRPr="00886C24">
        <w:t xml:space="preserve"> experience in technology projects ranging from infrastructure </w:t>
      </w:r>
      <w:r w:rsidR="00073927">
        <w:t>at Australian</w:t>
      </w:r>
      <w:r w:rsidR="00073927" w:rsidRPr="00886C24">
        <w:t xml:space="preserve"> blue</w:t>
      </w:r>
      <w:r w:rsidR="009073B4">
        <w:t>-</w:t>
      </w:r>
      <w:r w:rsidR="00073927" w:rsidRPr="00886C24">
        <w:t>chip listed compan</w:t>
      </w:r>
      <w:r w:rsidR="00073927">
        <w:t>ies</w:t>
      </w:r>
      <w:r w:rsidR="00073927" w:rsidRPr="00886C24">
        <w:t>, healthcare, non-profit</w:t>
      </w:r>
      <w:r>
        <w:t xml:space="preserve">, education, </w:t>
      </w:r>
      <w:r w:rsidR="00073927" w:rsidRPr="00886C24">
        <w:t>and state government agencies and departments to state a few.</w:t>
      </w:r>
    </w:p>
    <w:p w14:paraId="255F19E1" w14:textId="4C708575" w:rsidR="00886C24" w:rsidRDefault="00886C24"/>
    <w:p w14:paraId="13BCC69A" w14:textId="4D0D3403" w:rsidR="00886C24" w:rsidRDefault="00886C24" w:rsidP="00886C24">
      <w:r>
        <w:t>He</w:t>
      </w:r>
      <w:r>
        <w:t xml:space="preserve"> specializ</w:t>
      </w:r>
      <w:r>
        <w:t xml:space="preserve">es </w:t>
      </w:r>
      <w:r>
        <w:t>in business process improvement and strategy development</w:t>
      </w:r>
      <w:r>
        <w:t xml:space="preserve"> </w:t>
      </w:r>
      <w:r>
        <w:t>utiliz</w:t>
      </w:r>
      <w:r>
        <w:t>ing</w:t>
      </w:r>
      <w:r>
        <w:t xml:space="preserve"> best practice frameworks to deliver quality outcomes. He</w:t>
      </w:r>
      <w:r w:rsidR="00073927">
        <w:t xml:space="preserve"> </w:t>
      </w:r>
      <w:r>
        <w:t>promot</w:t>
      </w:r>
      <w:r w:rsidR="00073927">
        <w:t>es</w:t>
      </w:r>
      <w:r>
        <w:t xml:space="preserve"> organizational growth and optimi</w:t>
      </w:r>
      <w:r>
        <w:t>z</w:t>
      </w:r>
      <w:r>
        <w:t>ing business process</w:t>
      </w:r>
      <w:r w:rsidR="00073927">
        <w:t>es by</w:t>
      </w:r>
      <w:r>
        <w:t xml:space="preserve"> tak</w:t>
      </w:r>
      <w:r w:rsidR="00073927">
        <w:t>ing</w:t>
      </w:r>
      <w:r>
        <w:t xml:space="preserve"> complex organizational problems and map</w:t>
      </w:r>
      <w:r w:rsidR="00073927">
        <w:t>ping</w:t>
      </w:r>
      <w:r>
        <w:t xml:space="preserve"> out bite-sized solutions that exploit technology usage thus simplifying </w:t>
      </w:r>
      <w:r w:rsidR="003C553F">
        <w:t xml:space="preserve">the </w:t>
      </w:r>
      <w:r>
        <w:t>end user’s day to day job as well as capturing data for future benchmarks.</w:t>
      </w:r>
    </w:p>
    <w:p w14:paraId="27BB8AC8" w14:textId="60C7D0E7" w:rsidR="00886C24" w:rsidRDefault="00886C24"/>
    <w:p w14:paraId="6CA61B3C" w14:textId="00911F8E" w:rsidR="00886C24" w:rsidRDefault="00886C24">
      <w:r w:rsidRPr="00886C24">
        <w:t>Most of his work is contract</w:t>
      </w:r>
      <w:r w:rsidR="009073B4">
        <w:t>-</w:t>
      </w:r>
      <w:r w:rsidRPr="00886C24">
        <w:t>based</w:t>
      </w:r>
      <w:r w:rsidR="003C553F">
        <w:t xml:space="preserve"> – nine </w:t>
      </w:r>
      <w:r w:rsidRPr="00886C24">
        <w:t>to 18 months on average</w:t>
      </w:r>
      <w:r w:rsidR="003C553F">
        <w:t xml:space="preserve"> – making </w:t>
      </w:r>
      <w:r w:rsidRPr="00886C24">
        <w:t>his project deliverables and timeframe concise.</w:t>
      </w:r>
      <w:r>
        <w:t xml:space="preserve"> </w:t>
      </w:r>
      <w:r w:rsidRPr="00886C24">
        <w:t>He consults on transformation projects which are usually short term, goal</w:t>
      </w:r>
      <w:r w:rsidR="009073B4">
        <w:t>-</w:t>
      </w:r>
      <w:r w:rsidRPr="00886C24">
        <w:t>oriented</w:t>
      </w:r>
      <w:r w:rsidR="009073B4">
        <w:t>,</w:t>
      </w:r>
      <w:r w:rsidRPr="00886C24">
        <w:t xml:space="preserve"> and meant to technologically </w:t>
      </w:r>
      <w:r w:rsidR="003C553F">
        <w:t>advance</w:t>
      </w:r>
      <w:r w:rsidRPr="00886C24">
        <w:t xml:space="preserve"> an organization forward through their business process</w:t>
      </w:r>
      <w:r w:rsidR="00522181">
        <w:t>es</w:t>
      </w:r>
      <w:r w:rsidRPr="00886C24">
        <w:t>. Once he delivers the process for the new technology or restructure, his work is done.</w:t>
      </w:r>
    </w:p>
    <w:p w14:paraId="556C53E3" w14:textId="37DAFF16" w:rsidR="00522181" w:rsidRDefault="00522181"/>
    <w:p w14:paraId="2D183277" w14:textId="4CB3D6BC" w:rsidR="00522181" w:rsidRDefault="00522181" w:rsidP="00522181">
      <w:r>
        <w:t>Michael's experience has seen him reducing operational workforce costs by 5% through a review of workforce management processes and optimizing human performance</w:t>
      </w:r>
      <w:r>
        <w:t xml:space="preserve"> at one organization</w:t>
      </w:r>
      <w:r>
        <w:t>, as well as transitioning over 100</w:t>
      </w:r>
      <w:r>
        <w:t>,000</w:t>
      </w:r>
      <w:r>
        <w:t xml:space="preserve"> staff members from a perpetual Microsoft</w:t>
      </w:r>
      <w:r w:rsidR="003C553F">
        <w:t xml:space="preserve"> Office</w:t>
      </w:r>
      <w:r>
        <w:t xml:space="preserve"> license model to a</w:t>
      </w:r>
      <w:r w:rsidR="003C553F">
        <w:t xml:space="preserve">n Office 365 </w:t>
      </w:r>
      <w:r>
        <w:t xml:space="preserve">user-based subscription model </w:t>
      </w:r>
      <w:r>
        <w:t>at another organization</w:t>
      </w:r>
      <w:r>
        <w:t>.</w:t>
      </w:r>
    </w:p>
    <w:p w14:paraId="1454D387" w14:textId="77777777" w:rsidR="00522181" w:rsidRDefault="00522181" w:rsidP="00522181"/>
    <w:p w14:paraId="6778BDBD" w14:textId="4A6A5F9E" w:rsidR="00522181" w:rsidRDefault="00522181" w:rsidP="00522181">
      <w:r>
        <w:t xml:space="preserve">He has also been a </w:t>
      </w:r>
      <w:r w:rsidRPr="00522181">
        <w:t>strategic advisor consulting wi</w:t>
      </w:r>
      <w:r>
        <w:t>th business teams</w:t>
      </w:r>
      <w:r w:rsidRPr="00522181">
        <w:t xml:space="preserve"> to ensure the alignment of project objectives with government IT strate</w:t>
      </w:r>
      <w:r>
        <w:t>gy as well as being</w:t>
      </w:r>
      <w:r>
        <w:t xml:space="preserve"> instrumental in facilitating and developing a </w:t>
      </w:r>
      <w:r>
        <w:t>c</w:t>
      </w:r>
      <w:r>
        <w:t xml:space="preserve">loud </w:t>
      </w:r>
      <w:r>
        <w:t>s</w:t>
      </w:r>
      <w:r>
        <w:t xml:space="preserve">trategy for another organization </w:t>
      </w:r>
      <w:r>
        <w:t xml:space="preserve">– obtaining and setting up </w:t>
      </w:r>
      <w:r>
        <w:t>cloud brokerage services with Amazon Web Services and Microsoft Azure services.</w:t>
      </w:r>
    </w:p>
    <w:p w14:paraId="7BC79E05" w14:textId="77777777" w:rsidR="0036790D" w:rsidRDefault="0036790D"/>
    <w:p w14:paraId="6418F8DD" w14:textId="77777777" w:rsidR="008D3030" w:rsidRDefault="008D3030" w:rsidP="008D3030">
      <w:r>
        <w:t>H</w:t>
      </w:r>
      <w:r w:rsidRPr="008A4D93">
        <w:t>is stakeholder management skills have enabled him to build strong, long-lasting, and collaborative relationships with a broad range of senior internal and external stakeholders, while also taking a lead role in the development of effective stakeholder relationship strategies.</w:t>
      </w:r>
    </w:p>
    <w:p w14:paraId="2D10313E" w14:textId="77777777" w:rsidR="008D3030" w:rsidRDefault="008D3030" w:rsidP="008D3030"/>
    <w:p w14:paraId="613DF422" w14:textId="77777777" w:rsidR="008D3030" w:rsidRDefault="008D3030" w:rsidP="008D3030">
      <w:r w:rsidRPr="00963ACE">
        <w:t>Michael applies various business analysis techniques to gather requirements directly from stakeholders, inspects existing systems and documentation, and identifies and references department and whole-of-government policies and standards. He uses structured interviews, process mapping, storyboarding, forcefield analysis, communication plans, and stakeholder engagement plans to effectively implement project changes.</w:t>
      </w:r>
    </w:p>
    <w:p w14:paraId="20CBA9AD" w14:textId="77777777" w:rsidR="008D3030" w:rsidRDefault="008D3030" w:rsidP="008D3030"/>
    <w:p w14:paraId="00CFB9F1" w14:textId="4F78F97C" w:rsidR="00963ACE" w:rsidRDefault="008D3030">
      <w:r>
        <w:lastRenderedPageBreak/>
        <w:t>He</w:t>
      </w:r>
      <w:r w:rsidRPr="0079679C">
        <w:t xml:space="preserve"> not only holds a Bachelor of Science in Information Management Systems but, also a Master of Business Administration</w:t>
      </w:r>
      <w:r>
        <w:t xml:space="preserve">. His technology skills are bolstered by a strong business background. His </w:t>
      </w:r>
      <w:r w:rsidRPr="008A4D93">
        <w:t>knowledge, competencies</w:t>
      </w:r>
      <w:r>
        <w:t>,</w:t>
      </w:r>
      <w:r w:rsidRPr="008A4D93">
        <w:t xml:space="preserve"> and skills in BA techniques, methodologies</w:t>
      </w:r>
      <w:r>
        <w:t>,</w:t>
      </w:r>
      <w:r w:rsidRPr="008A4D93">
        <w:t xml:space="preserve"> and tools aligned with BABOK Version 3.0. are complimented by his Prince2 Agile certification. Performing BA activities and developing documents based on BABOK guidelines has supported him throughout his career.</w:t>
      </w:r>
    </w:p>
    <w:sectPr w:rsidR="0096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Q1MDE2MbAwNjcyNjFV0lEKTi0uzszPAykwrAUAJikHRiwAAAA="/>
  </w:docVars>
  <w:rsids>
    <w:rsidRoot w:val="008A3C91"/>
    <w:rsid w:val="00002DED"/>
    <w:rsid w:val="0003005E"/>
    <w:rsid w:val="00073927"/>
    <w:rsid w:val="002C221E"/>
    <w:rsid w:val="0036790D"/>
    <w:rsid w:val="00387A81"/>
    <w:rsid w:val="003A0986"/>
    <w:rsid w:val="003B6D89"/>
    <w:rsid w:val="003C553F"/>
    <w:rsid w:val="003F7775"/>
    <w:rsid w:val="00522181"/>
    <w:rsid w:val="00560743"/>
    <w:rsid w:val="005C5183"/>
    <w:rsid w:val="005D4187"/>
    <w:rsid w:val="006374EE"/>
    <w:rsid w:val="00637B25"/>
    <w:rsid w:val="00643C15"/>
    <w:rsid w:val="00645252"/>
    <w:rsid w:val="006D3D74"/>
    <w:rsid w:val="0079679C"/>
    <w:rsid w:val="0083569A"/>
    <w:rsid w:val="00886C24"/>
    <w:rsid w:val="008A3C91"/>
    <w:rsid w:val="008A4D93"/>
    <w:rsid w:val="008D3030"/>
    <w:rsid w:val="009073B4"/>
    <w:rsid w:val="00963ACE"/>
    <w:rsid w:val="00A12D8D"/>
    <w:rsid w:val="00A51496"/>
    <w:rsid w:val="00A9204E"/>
    <w:rsid w:val="00B1637F"/>
    <w:rsid w:val="00C73854"/>
    <w:rsid w:val="00D236DA"/>
    <w:rsid w:val="00DD6D1D"/>
    <w:rsid w:val="00E50F1C"/>
    <w:rsid w:val="00EA14FF"/>
    <w:rsid w:val="00F07669"/>
    <w:rsid w:val="00F900D0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1F185"/>
  <w15:chartTrackingRefBased/>
  <w15:docId w15:val="{7AB32221-7C85-4663-8B27-CC081FF4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nic\AppData\Local\Microsoft\Office\16.0\DTS\en-US%7bCF474684-2376-4B85-B831-C1A782369929%7d\%7b5D4DF2DC-24C9-46EA-AF69-8EED4D153CA5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{5D4DF2DC-24C9-46EA-AF69-8EED4D153CA5}tf02786999_win32</Template>
  <TotalTime>56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Eunice Hart</dc:creator>
  <cp:keywords/>
  <dc:description/>
  <cp:lastModifiedBy>Eunice Hart</cp:lastModifiedBy>
  <cp:revision>6</cp:revision>
  <dcterms:created xsi:type="dcterms:W3CDTF">2020-07-21T13:21:00Z</dcterms:created>
  <dcterms:modified xsi:type="dcterms:W3CDTF">2020-07-21T14:16:00Z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